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BC486F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>SMLOUV</w:t>
      </w:r>
      <w:r w:rsidR="00DD47A6">
        <w:rPr>
          <w:rFonts w:ascii="Arial" w:hAnsi="Arial" w:cs="Arial"/>
          <w:sz w:val="28"/>
          <w:szCs w:val="28"/>
        </w:rPr>
        <w:t xml:space="preserve">A </w:t>
      </w:r>
      <w:r w:rsidRPr="009A50B9">
        <w:rPr>
          <w:rFonts w:ascii="Arial" w:hAnsi="Arial" w:cs="Arial"/>
          <w:sz w:val="28"/>
          <w:szCs w:val="28"/>
        </w:rPr>
        <w:t xml:space="preserve">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2BFDF6BC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846B2E">
        <w:rPr>
          <w:rFonts w:ascii="Arial" w:hAnsi="Arial" w:cs="Arial"/>
          <w:b/>
        </w:rPr>
        <w:t>III/4026 Opatov, průtah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61F6C5C2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DB1516">
        <w:rPr>
          <w:rFonts w:ascii="Arial" w:eastAsia="MS Mincho" w:hAnsi="Arial" w:cs="Arial"/>
          <w:b/>
          <w:sz w:val="22"/>
        </w:rPr>
        <w:t>Městys Opatov</w:t>
      </w:r>
    </w:p>
    <w:p w14:paraId="70729BCC" w14:textId="6EF3E2E8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DB1516">
        <w:rPr>
          <w:rFonts w:ascii="Arial" w:eastAsia="MS Mincho" w:hAnsi="Arial" w:cs="Arial"/>
          <w:sz w:val="22"/>
        </w:rPr>
        <w:t>Opatov 149, 675 28 Opatov</w:t>
      </w:r>
    </w:p>
    <w:p w14:paraId="22C45E63" w14:textId="6F99CB40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DB1516">
        <w:rPr>
          <w:rFonts w:ascii="Arial" w:eastAsia="MS Mincho" w:hAnsi="Arial" w:cs="Arial"/>
          <w:sz w:val="22"/>
        </w:rPr>
        <w:t>Ing. Lenkou Štočkovou, starostkou</w:t>
      </w:r>
    </w:p>
    <w:p w14:paraId="2A6691C7" w14:textId="2A7D0D14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</w:r>
      <w:r w:rsidR="00DB1516">
        <w:rPr>
          <w:rFonts w:ascii="Arial" w:eastAsia="MS Mincho" w:hAnsi="Arial" w:cs="Arial"/>
          <w:sz w:val="22"/>
        </w:rPr>
        <w:t>Ing. Lenka Štočková, starostka</w:t>
      </w:r>
    </w:p>
    <w:p w14:paraId="7BA49C17" w14:textId="6CF1FC8E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96191A">
        <w:rPr>
          <w:rFonts w:ascii="Arial" w:eastAsia="MS Mincho" w:hAnsi="Arial" w:cs="Arial"/>
        </w:rPr>
        <w:t>Ing. Lenka Štočková</w:t>
      </w:r>
    </w:p>
    <w:p w14:paraId="75051171" w14:textId="769F5B1C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DB1516">
        <w:rPr>
          <w:rFonts w:ascii="Arial" w:hAnsi="Arial" w:cs="Arial"/>
        </w:rPr>
        <w:t>KB Třebíč</w:t>
      </w:r>
    </w:p>
    <w:p w14:paraId="5E7B1C40" w14:textId="08CD529B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DB1516">
        <w:rPr>
          <w:rFonts w:ascii="Arial" w:hAnsi="Arial" w:cs="Arial"/>
          <w:bCs/>
          <w:lang w:eastAsia="cs-CZ"/>
        </w:rPr>
        <w:t>4426711/0100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61E6968C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DB1516">
        <w:rPr>
          <w:rFonts w:ascii="Arial" w:eastAsia="MS Mincho" w:hAnsi="Arial" w:cs="Arial"/>
        </w:rPr>
        <w:t>00290068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BF97AB8" w14:textId="411DD223" w:rsidR="00E90072" w:rsidRDefault="00D96E79" w:rsidP="00E9007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C205C8">
        <w:rPr>
          <w:rFonts w:ascii="Arial" w:hAnsi="Arial" w:cs="Arial"/>
          <w:b/>
          <w:sz w:val="22"/>
        </w:rPr>
        <w:t>III/4026 Opatov, průtah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DB1516">
        <w:rPr>
          <w:rFonts w:ascii="Arial" w:eastAsia="MS Mincho" w:hAnsi="Arial" w:cs="Arial"/>
          <w:sz w:val="22"/>
        </w:rPr>
        <w:t>výstavbu chodníku podél silnice</w:t>
      </w:r>
      <w:r w:rsidR="008C22AC">
        <w:rPr>
          <w:rFonts w:ascii="Arial" w:eastAsia="MS Mincho" w:hAnsi="Arial" w:cs="Arial"/>
          <w:sz w:val="22"/>
        </w:rPr>
        <w:t xml:space="preserve"> I</w:t>
      </w:r>
      <w:r w:rsidR="00C205C8">
        <w:rPr>
          <w:rFonts w:ascii="Arial" w:eastAsia="MS Mincho" w:hAnsi="Arial" w:cs="Arial"/>
          <w:sz w:val="22"/>
        </w:rPr>
        <w:t>I</w:t>
      </w:r>
      <w:r w:rsidR="008C22AC">
        <w:rPr>
          <w:rFonts w:ascii="Arial" w:eastAsia="MS Mincho" w:hAnsi="Arial" w:cs="Arial"/>
          <w:sz w:val="22"/>
        </w:rPr>
        <w:t>I/</w:t>
      </w:r>
      <w:r w:rsidR="00C205C8">
        <w:rPr>
          <w:rFonts w:ascii="Arial" w:eastAsia="MS Mincho" w:hAnsi="Arial" w:cs="Arial"/>
          <w:sz w:val="22"/>
        </w:rPr>
        <w:t>4026 v </w:t>
      </w:r>
      <w:r w:rsidR="00DB1516">
        <w:rPr>
          <w:rFonts w:ascii="Arial" w:eastAsia="MS Mincho" w:hAnsi="Arial" w:cs="Arial"/>
          <w:sz w:val="22"/>
        </w:rPr>
        <w:t xml:space="preserve">městysi </w:t>
      </w:r>
      <w:r w:rsidR="00C205C8">
        <w:rPr>
          <w:rFonts w:ascii="Arial" w:eastAsia="MS Mincho" w:hAnsi="Arial" w:cs="Arial"/>
          <w:sz w:val="22"/>
        </w:rPr>
        <w:t>Opatov</w:t>
      </w:r>
      <w:r w:rsidR="008C22AC">
        <w:rPr>
          <w:rFonts w:ascii="Arial" w:eastAsia="MS Mincho" w:hAnsi="Arial" w:cs="Arial"/>
          <w:sz w:val="22"/>
        </w:rPr>
        <w:t xml:space="preserve"> v úseku </w:t>
      </w:r>
      <w:r w:rsidR="00C205C8">
        <w:rPr>
          <w:rFonts w:ascii="Arial" w:eastAsia="MS Mincho" w:hAnsi="Arial" w:cs="Arial"/>
          <w:sz w:val="22"/>
        </w:rPr>
        <w:t>250 m</w:t>
      </w:r>
      <w:r w:rsidR="00546A42">
        <w:rPr>
          <w:rFonts w:ascii="Arial" w:eastAsia="MS Mincho" w:hAnsi="Arial" w:cs="Arial"/>
          <w:sz w:val="22"/>
        </w:rPr>
        <w:t>, zatrubnění části příkopu a úpravu odvodnění.</w:t>
      </w:r>
    </w:p>
    <w:p w14:paraId="275D07E6" w14:textId="77777777" w:rsidR="00DB1516" w:rsidRDefault="00DB1516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3B42F54E" w14:textId="32B6BC28" w:rsidR="00E90072" w:rsidRDefault="00461095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</w:t>
      </w:r>
      <w:r w:rsidRPr="008F1105">
        <w:rPr>
          <w:rFonts w:ascii="Arial" w:hAnsi="Arial" w:cs="Arial"/>
          <w:sz w:val="22"/>
        </w:rPr>
        <w:t>dokumentace „</w:t>
      </w:r>
      <w:r w:rsidR="00C205C8" w:rsidRPr="008F1105">
        <w:rPr>
          <w:rFonts w:ascii="Arial" w:hAnsi="Arial" w:cs="Arial"/>
          <w:sz w:val="22"/>
        </w:rPr>
        <w:t>III/4026 Opatov, průtah v km 3,620 – 3,870</w:t>
      </w:r>
      <w:r w:rsidRPr="008F1105">
        <w:rPr>
          <w:rFonts w:ascii="Arial" w:hAnsi="Arial" w:cs="Arial"/>
          <w:sz w:val="22"/>
        </w:rPr>
        <w:t>“</w:t>
      </w:r>
      <w:r>
        <w:rPr>
          <w:rFonts w:ascii="Arial" w:hAnsi="Arial" w:cs="Arial"/>
          <w:sz w:val="22"/>
        </w:rPr>
        <w:t xml:space="preserve"> vypracované 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</w:t>
      </w:r>
      <w:r w:rsidR="00C205C8">
        <w:rPr>
          <w:rFonts w:ascii="Arial" w:hAnsi="Arial" w:cs="Arial"/>
          <w:sz w:val="22"/>
        </w:rPr>
        <w:t>provedení stavby</w:t>
      </w:r>
      <w:r w:rsidR="00D36332">
        <w:rPr>
          <w:rFonts w:ascii="Arial" w:hAnsi="Arial" w:cs="Arial"/>
          <w:sz w:val="22"/>
        </w:rPr>
        <w:t xml:space="preserve"> v </w:t>
      </w:r>
      <w:r w:rsidR="00C205C8">
        <w:rPr>
          <w:rFonts w:ascii="Arial" w:hAnsi="Arial" w:cs="Arial"/>
          <w:sz w:val="22"/>
        </w:rPr>
        <w:t>08</w:t>
      </w:r>
      <w:r w:rsidR="001D10BD">
        <w:rPr>
          <w:rFonts w:ascii="Arial" w:hAnsi="Arial" w:cs="Arial"/>
          <w:sz w:val="22"/>
        </w:rPr>
        <w:t>/20</w:t>
      </w:r>
      <w:r w:rsidR="00C205C8">
        <w:rPr>
          <w:rFonts w:ascii="Arial" w:hAnsi="Arial" w:cs="Arial"/>
          <w:sz w:val="22"/>
        </w:rPr>
        <w:t>20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</w:t>
      </w:r>
      <w:r w:rsidR="00C205C8">
        <w:rPr>
          <w:rFonts w:ascii="Arial" w:hAnsi="Arial" w:cs="Arial"/>
          <w:sz w:val="22"/>
        </w:rPr>
        <w:t>P</w:t>
      </w:r>
      <w:r w:rsidR="00D36332">
        <w:rPr>
          <w:rFonts w:ascii="Arial" w:hAnsi="Arial" w:cs="Arial"/>
          <w:sz w:val="22"/>
        </w:rPr>
        <w:t>DSP“)</w:t>
      </w:r>
      <w:r>
        <w:rPr>
          <w:rFonts w:ascii="Arial" w:hAnsi="Arial" w:cs="Arial"/>
          <w:sz w:val="22"/>
        </w:rPr>
        <w:t xml:space="preserve"> </w:t>
      </w:r>
      <w:r w:rsidRPr="001E2C29">
        <w:rPr>
          <w:rFonts w:ascii="Arial" w:hAnsi="Arial" w:cs="Arial"/>
          <w:sz w:val="22"/>
        </w:rPr>
        <w:t xml:space="preserve">společností </w:t>
      </w:r>
      <w:r w:rsidR="00546A42" w:rsidRPr="005651C1">
        <w:rPr>
          <w:rFonts w:ascii="Arial" w:hAnsi="Arial" w:cs="Arial"/>
          <w:sz w:val="22"/>
        </w:rPr>
        <w:t xml:space="preserve">SI </w:t>
      </w:r>
      <w:proofErr w:type="spellStart"/>
      <w:r w:rsidR="00546A42" w:rsidRPr="005651C1">
        <w:rPr>
          <w:rFonts w:ascii="Arial" w:hAnsi="Arial" w:cs="Arial"/>
          <w:sz w:val="22"/>
        </w:rPr>
        <w:t>Plan</w:t>
      </w:r>
      <w:proofErr w:type="spellEnd"/>
      <w:r w:rsidR="00546A42" w:rsidRPr="005651C1">
        <w:rPr>
          <w:rFonts w:ascii="Arial" w:hAnsi="Arial" w:cs="Arial"/>
          <w:sz w:val="22"/>
        </w:rPr>
        <w:t>, s.r.o., Rudíkov 86, 675 05 Rudíkov, IČO 29351405</w:t>
      </w:r>
      <w:r w:rsidR="003F08CC">
        <w:rPr>
          <w:rFonts w:ascii="Arial" w:eastAsia="MS Mincho" w:hAnsi="Arial" w:cs="Arial"/>
          <w:sz w:val="22"/>
        </w:rPr>
        <w:t>.</w:t>
      </w:r>
    </w:p>
    <w:p w14:paraId="1D822F11" w14:textId="77777777" w:rsidR="00E90072" w:rsidRDefault="00E90072" w:rsidP="0046109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</w:p>
    <w:p w14:paraId="718284F1" w14:textId="0E18DB07" w:rsidR="0076484A" w:rsidRDefault="001C5C21" w:rsidP="00DD47A6">
      <w:pPr>
        <w:pStyle w:val="2"/>
        <w:numPr>
          <w:ilvl w:val="0"/>
          <w:numId w:val="0"/>
        </w:numPr>
        <w:jc w:val="both"/>
        <w:rPr>
          <w:rFonts w:ascii="Arial" w:hAnsi="Arial" w:cs="Arial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  <w:r w:rsidR="007F339D">
        <w:rPr>
          <w:rFonts w:ascii="Arial" w:hAnsi="Arial" w:cs="Arial"/>
          <w:spacing w:val="-2"/>
        </w:rPr>
        <w:t xml:space="preserve"> </w:t>
      </w:r>
      <w:r w:rsidR="0076484A" w:rsidRPr="00546A42">
        <w:rPr>
          <w:rFonts w:ascii="Arial" w:hAnsi="Arial" w:cs="Arial"/>
        </w:rPr>
        <w:t>Pokládka obrusné vrstvy bude provedena vcelku bez středové spáry.</w:t>
      </w:r>
    </w:p>
    <w:p w14:paraId="53107758" w14:textId="0644F79B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lastRenderedPageBreak/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437202FB" w14:textId="14ACE354" w:rsidR="00C811A8" w:rsidRPr="00CB39F1" w:rsidRDefault="00C811A8" w:rsidP="00C811A8">
      <w:pPr>
        <w:spacing w:line="288" w:lineRule="auto"/>
        <w:ind w:left="1418"/>
        <w:rPr>
          <w:rFonts w:ascii="Arial" w:hAnsi="Arial" w:cs="Arial"/>
        </w:rPr>
      </w:pPr>
      <w:r w:rsidRPr="00CB39F1">
        <w:rPr>
          <w:rFonts w:ascii="Arial" w:hAnsi="Arial" w:cs="Arial"/>
        </w:rPr>
        <w:t xml:space="preserve">SO </w:t>
      </w:r>
      <w:r w:rsidR="00DB1516" w:rsidRPr="00CB39F1">
        <w:rPr>
          <w:rFonts w:ascii="Arial" w:hAnsi="Arial" w:cs="Arial"/>
        </w:rPr>
        <w:t>10</w:t>
      </w:r>
      <w:r w:rsidR="00DB1516">
        <w:rPr>
          <w:rFonts w:ascii="Arial" w:hAnsi="Arial" w:cs="Arial"/>
        </w:rPr>
        <w:t>2</w:t>
      </w:r>
      <w:r w:rsidRPr="00CB39F1">
        <w:rPr>
          <w:rFonts w:ascii="Arial" w:hAnsi="Arial" w:cs="Arial"/>
        </w:rPr>
        <w:tab/>
      </w:r>
      <w:r w:rsidR="00DB1516">
        <w:rPr>
          <w:rFonts w:ascii="Arial" w:hAnsi="Arial" w:cs="Arial"/>
        </w:rPr>
        <w:t>Chodník vpravo a samostatně sjezdy</w:t>
      </w:r>
      <w:r w:rsidRPr="00CB39F1">
        <w:rPr>
          <w:rFonts w:ascii="Arial" w:hAnsi="Arial" w:cs="Arial"/>
        </w:rPr>
        <w:t xml:space="preserve"> </w:t>
      </w:r>
    </w:p>
    <w:p w14:paraId="07E92CD5" w14:textId="55DE11B1" w:rsidR="00C811A8" w:rsidRPr="00CB39F1" w:rsidRDefault="00C811A8" w:rsidP="00C811A8">
      <w:pPr>
        <w:spacing w:line="288" w:lineRule="auto"/>
        <w:ind w:left="2828" w:hanging="1410"/>
        <w:rPr>
          <w:rFonts w:ascii="Arial" w:hAnsi="Arial" w:cs="Arial"/>
        </w:rPr>
      </w:pPr>
      <w:r w:rsidRPr="00CB39F1">
        <w:rPr>
          <w:rFonts w:ascii="Arial" w:hAnsi="Arial" w:cs="Arial"/>
        </w:rPr>
        <w:t xml:space="preserve">SO 301   </w:t>
      </w:r>
      <w:r w:rsidRPr="00CB39F1">
        <w:rPr>
          <w:rFonts w:ascii="Arial" w:hAnsi="Arial" w:cs="Arial"/>
        </w:rPr>
        <w:tab/>
        <w:t>Zatrubnění příkopu vpravo –</w:t>
      </w:r>
      <w:r>
        <w:rPr>
          <w:rFonts w:ascii="Arial" w:hAnsi="Arial" w:cs="Arial"/>
        </w:rPr>
        <w:t xml:space="preserve"> v </w:t>
      </w:r>
      <w:r w:rsidRPr="00CB39F1">
        <w:rPr>
          <w:rFonts w:ascii="Arial" w:hAnsi="Arial" w:cs="Arial"/>
        </w:rPr>
        <w:t>podíl</w:t>
      </w:r>
      <w:r>
        <w:rPr>
          <w:rFonts w:ascii="Arial" w:hAnsi="Arial" w:cs="Arial"/>
        </w:rPr>
        <w:t xml:space="preserve">u </w:t>
      </w:r>
      <w:r w:rsidR="00624549">
        <w:rPr>
          <w:rFonts w:ascii="Arial" w:hAnsi="Arial" w:cs="Arial"/>
        </w:rPr>
        <w:t>20 %</w:t>
      </w:r>
      <w:r>
        <w:rPr>
          <w:rFonts w:ascii="Arial" w:hAnsi="Arial" w:cs="Arial"/>
        </w:rPr>
        <w:t xml:space="preserve"> </w:t>
      </w:r>
      <w:r w:rsidR="00624549">
        <w:rPr>
          <w:rFonts w:ascii="Arial" w:hAnsi="Arial" w:cs="Arial"/>
        </w:rPr>
        <w:t>(</w:t>
      </w:r>
      <w:r>
        <w:rPr>
          <w:rFonts w:ascii="Arial" w:hAnsi="Arial" w:cs="Arial"/>
        </w:rPr>
        <w:t>dle odvodňované plochy</w:t>
      </w:r>
      <w:r w:rsidR="0062454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14:paraId="129BB19F" w14:textId="0C0F9C53" w:rsidR="008022C5" w:rsidRDefault="008022C5" w:rsidP="00C811A8">
      <w:pPr>
        <w:spacing w:line="288" w:lineRule="auto"/>
        <w:ind w:left="1418"/>
        <w:rPr>
          <w:rFonts w:ascii="Arial" w:hAnsi="Arial" w:cs="Arial"/>
        </w:rPr>
      </w:pPr>
    </w:p>
    <w:p w14:paraId="4DECC4C3" w14:textId="4ACBFC9E" w:rsidR="008022C5" w:rsidRDefault="008022C5" w:rsidP="008022C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>Dodavatel</w:t>
      </w:r>
      <w:r w:rsidRPr="00F21C2F">
        <w:rPr>
          <w:rFonts w:ascii="Arial" w:hAnsi="Arial" w:cs="Arial"/>
          <w:spacing w:val="-4"/>
        </w:rPr>
        <w:t xml:space="preserve"> je povinen realizaci jednotlivých částí VZ</w:t>
      </w:r>
      <w:r>
        <w:rPr>
          <w:rFonts w:ascii="Arial" w:hAnsi="Arial" w:cs="Arial"/>
          <w:spacing w:val="-4"/>
        </w:rPr>
        <w:t xml:space="preserve"> (I. část - zadavatel Kraj Vysočina, II. část - Městys Opatov)</w:t>
      </w:r>
      <w:r w:rsidRPr="00F21C2F">
        <w:rPr>
          <w:rFonts w:ascii="Arial" w:hAnsi="Arial" w:cs="Arial"/>
          <w:spacing w:val="-4"/>
        </w:rPr>
        <w:t xml:space="preserve"> vzájemně koordinovat po celou dobu výstavby.</w:t>
      </w:r>
      <w:r>
        <w:rPr>
          <w:rFonts w:ascii="Arial" w:hAnsi="Arial" w:cs="Arial"/>
          <w:spacing w:val="-4"/>
        </w:rPr>
        <w:t xml:space="preserve"> 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6B04A5EA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  <w:r w:rsidR="00217298">
        <w:rPr>
          <w:rFonts w:ascii="Arial" w:hAnsi="Arial" w:cs="Arial"/>
          <w:sz w:val="22"/>
        </w:rPr>
        <w:br/>
        <w:t>Objednatel je od počátku vlastníkem zhotovovaného díla a všech věcí, které zhotovitel opatřil k provedení díla od okamžiku jejich zabudování do díla.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836EFD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027F8CD5" w14:textId="15C51069" w:rsidR="00843F9E" w:rsidRPr="00EE48BB" w:rsidRDefault="00F73D91" w:rsidP="00393300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420541F6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843F9E">
        <w:rPr>
          <w:rFonts w:cs="Arial"/>
          <w:bCs/>
          <w:spacing w:val="-6"/>
          <w:szCs w:val="22"/>
        </w:rPr>
        <w:t>7</w:t>
      </w:r>
      <w:r w:rsidR="00FA570A" w:rsidRPr="0049529B">
        <w:rPr>
          <w:rFonts w:cs="Arial"/>
          <w:bCs/>
          <w:spacing w:val="-6"/>
          <w:szCs w:val="22"/>
        </w:rPr>
        <w:t xml:space="preserve">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AFD961C" w:rsidR="007556D7" w:rsidRDefault="00F73D91" w:rsidP="00F822FB">
      <w:pPr>
        <w:pStyle w:val="Bntext2"/>
        <w:spacing w:before="60"/>
        <w:ind w:left="284" w:hanging="142"/>
      </w:pPr>
      <w:r w:rsidRPr="002906BD">
        <w:t>-</w:t>
      </w:r>
      <w:r w:rsidR="00DC58F9" w:rsidRPr="002906BD">
        <w:t xml:space="preserve">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 xml:space="preserve">) </w:t>
      </w:r>
      <w:r w:rsidR="00427AAF">
        <w:rPr>
          <w:spacing w:val="-6"/>
        </w:rPr>
        <w:t>RDS</w:t>
      </w:r>
      <w:r w:rsidR="00CC7819">
        <w:rPr>
          <w:spacing w:val="-6"/>
        </w:rPr>
        <w:t xml:space="preserve"> </w:t>
      </w:r>
      <w:r w:rsidR="00FE2227">
        <w:rPr>
          <w:spacing w:val="-6"/>
        </w:rPr>
        <w:t>bude vypracována ve zjednodušené verzi.</w:t>
      </w:r>
      <w:r w:rsidR="00427AAF">
        <w:rPr>
          <w:spacing w:val="-6"/>
        </w:rPr>
        <w:t xml:space="preserve"> </w:t>
      </w:r>
      <w:r w:rsidR="00FE2227">
        <w:rPr>
          <w:spacing w:val="-6"/>
        </w:rPr>
        <w:t>Z</w:t>
      </w:r>
      <w:r w:rsidR="00427AAF">
        <w:rPr>
          <w:spacing w:val="-6"/>
        </w:rPr>
        <w:t xml:space="preserve">hotovitel </w:t>
      </w:r>
      <w:r w:rsidR="00FE2227">
        <w:rPr>
          <w:spacing w:val="-6"/>
        </w:rPr>
        <w:t>zajistí  její</w:t>
      </w:r>
      <w:r w:rsidR="00427AAF">
        <w:rPr>
          <w:spacing w:val="-6"/>
        </w:rPr>
        <w:t xml:space="preserve"> vypracování </w:t>
      </w:r>
      <w:r w:rsidRPr="0049529B">
        <w:rPr>
          <w:spacing w:val="-6"/>
        </w:rPr>
        <w:t xml:space="preserve">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</w:t>
      </w:r>
      <w:r w:rsidR="00427AAF">
        <w:rPr>
          <w:spacing w:val="-6"/>
        </w:rPr>
        <w:t xml:space="preserve">vlastních </w:t>
      </w:r>
      <w:r w:rsidR="00B13A50">
        <w:rPr>
          <w:spacing w:val="-6"/>
        </w:rPr>
        <w:t>potřeb</w:t>
      </w:r>
      <w:r w:rsidR="00427AAF">
        <w:rPr>
          <w:spacing w:val="-6"/>
        </w:rPr>
        <w:t>.</w:t>
      </w:r>
      <w:r w:rsidR="00A330C3">
        <w:rPr>
          <w:spacing w:val="-6"/>
        </w:rPr>
        <w:t xml:space="preserve"> Doplňující výkresy budou odsouhlaseny zástupcem objednatele, technického dozoru stavby a autorského dozoru stavby</w:t>
      </w:r>
      <w:r w:rsidR="002D3E74">
        <w:t>.</w:t>
      </w:r>
    </w:p>
    <w:p w14:paraId="1DC7282F" w14:textId="4CE38F75" w:rsidR="00DF5DEB" w:rsidRDefault="00A330C3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491743">
        <w:rPr>
          <w:rFonts w:cs="Arial"/>
          <w:spacing w:val="-4"/>
          <w:szCs w:val="22"/>
        </w:rPr>
        <w:t>3</w:t>
      </w:r>
      <w:r w:rsidR="00491743" w:rsidRPr="000934AE">
        <w:rPr>
          <w:rFonts w:cs="Arial"/>
          <w:spacing w:val="-4"/>
          <w:szCs w:val="22"/>
        </w:rPr>
        <w:t xml:space="preserve">x </w:t>
      </w:r>
      <w:r w:rsidR="00F73D91" w:rsidRPr="000934AE">
        <w:rPr>
          <w:rFonts w:cs="Arial"/>
          <w:spacing w:val="-4"/>
          <w:szCs w:val="22"/>
        </w:rPr>
        <w:t xml:space="preserve">v písemné podobě a </w:t>
      </w:r>
      <w:r w:rsidR="00491743">
        <w:rPr>
          <w:rFonts w:cs="Arial"/>
          <w:spacing w:val="-4"/>
          <w:szCs w:val="22"/>
        </w:rPr>
        <w:t>1</w:t>
      </w:r>
      <w:r w:rsidR="00491743" w:rsidRPr="000934AE">
        <w:rPr>
          <w:rFonts w:cs="Arial"/>
          <w:spacing w:val="-4"/>
          <w:szCs w:val="22"/>
        </w:rPr>
        <w:t>x</w:t>
      </w:r>
      <w:r w:rsidR="00491743" w:rsidRPr="00925A01">
        <w:rPr>
          <w:rFonts w:cs="Arial"/>
          <w:spacing w:val="-6"/>
          <w:szCs w:val="22"/>
        </w:rPr>
        <w:t xml:space="preserve"> </w:t>
      </w:r>
      <w:r w:rsidR="00F73D91" w:rsidRPr="00925A01">
        <w:rPr>
          <w:rFonts w:cs="Arial"/>
          <w:spacing w:val="-6"/>
          <w:szCs w:val="22"/>
        </w:rPr>
        <w:t>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</w:t>
      </w:r>
      <w:proofErr w:type="spellStart"/>
      <w:proofErr w:type="gramStart"/>
      <w:r w:rsidR="00B13A50">
        <w:rPr>
          <w:rFonts w:cs="Arial"/>
          <w:szCs w:val="22"/>
        </w:rPr>
        <w:t>PDF</w:t>
      </w:r>
      <w:r w:rsidR="00491743">
        <w:rPr>
          <w:rFonts w:cs="Arial"/>
          <w:szCs w:val="22"/>
        </w:rPr>
        <w:t>.</w:t>
      </w:r>
      <w:r w:rsidR="007F4561">
        <w:rPr>
          <w:rFonts w:cs="Arial"/>
          <w:szCs w:val="22"/>
        </w:rPr>
        <w:t>y</w:t>
      </w:r>
      <w:proofErr w:type="spellEnd"/>
      <w:r w:rsidR="007F4561">
        <w:rPr>
          <w:rFonts w:cs="Arial"/>
          <w:szCs w:val="22"/>
        </w:rPr>
        <w:t>)</w:t>
      </w:r>
      <w:r w:rsidR="00F73D91" w:rsidRPr="00925A01">
        <w:rPr>
          <w:rFonts w:cs="Arial"/>
          <w:szCs w:val="22"/>
        </w:rPr>
        <w:t>.</w:t>
      </w:r>
      <w:proofErr w:type="gramEnd"/>
      <w:r w:rsidR="00F73D91" w:rsidRPr="00925A01">
        <w:rPr>
          <w:rFonts w:cs="Arial"/>
          <w:szCs w:val="22"/>
        </w:rPr>
        <w:t xml:space="preserve"> </w:t>
      </w:r>
    </w:p>
    <w:p w14:paraId="0E423B14" w14:textId="4D038374" w:rsidR="0061770D" w:rsidRDefault="0061770D" w:rsidP="00735CCE">
      <w:pPr>
        <w:pStyle w:val="Bntext2"/>
        <w:spacing w:before="60"/>
        <w:ind w:left="0"/>
        <w:rPr>
          <w:rFonts w:cs="Arial"/>
          <w:szCs w:val="22"/>
        </w:rPr>
      </w:pPr>
    </w:p>
    <w:p w14:paraId="4A01964F" w14:textId="033CD569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491743">
        <w:rPr>
          <w:rFonts w:cs="Arial"/>
          <w:spacing w:val="-6"/>
          <w:szCs w:val="22"/>
        </w:rPr>
        <w:t>4</w:t>
      </w:r>
      <w:r w:rsidR="00491743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vyhotoveních </w:t>
      </w:r>
      <w:proofErr w:type="gramStart"/>
      <w:r w:rsidR="0019010B" w:rsidRPr="00925A01">
        <w:rPr>
          <w:rFonts w:cs="Arial"/>
          <w:spacing w:val="-6"/>
          <w:szCs w:val="22"/>
        </w:rPr>
        <w:t>písemně 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Všechny</w:t>
      </w:r>
      <w:proofErr w:type="gramEnd"/>
      <w:r w:rsidR="0019010B" w:rsidRPr="00925A01">
        <w:rPr>
          <w:rFonts w:cs="Arial"/>
          <w:spacing w:val="-6"/>
          <w:szCs w:val="22"/>
        </w:rPr>
        <w:t xml:space="preserve">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263D638B" w14:textId="324B3077" w:rsidR="00F73D91" w:rsidRDefault="00F73D91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</w:t>
      </w:r>
      <w:r w:rsidRPr="00BC2FCE">
        <w:rPr>
          <w:rFonts w:cs="Arial"/>
          <w:szCs w:val="22"/>
        </w:rPr>
        <w:t>)</w:t>
      </w:r>
      <w:r w:rsidR="00BD61DE" w:rsidRPr="00BC2FCE">
        <w:rPr>
          <w:rFonts w:cs="Arial"/>
          <w:szCs w:val="22"/>
        </w:rPr>
        <w:t>,</w:t>
      </w:r>
    </w:p>
    <w:p w14:paraId="4BEDA401" w14:textId="4EE224B8" w:rsidR="00393300" w:rsidRPr="00EE48BB" w:rsidRDefault="00393300" w:rsidP="00393300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vypracování plánu přístupových tras, příjezdových komunikací pro dovoz a odvoz materiálu v průběhu realizace stavby a předání objednateli před zahájení stavebních prací vč. aktualizace během výstavby,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73C31E4F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zeminy;</w:t>
      </w:r>
    </w:p>
    <w:p w14:paraId="548BC6C1" w14:textId="658B0FFF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</w:t>
      </w:r>
      <w:r w:rsidR="00393300">
        <w:rPr>
          <w:rFonts w:cs="Arial"/>
          <w:szCs w:val="22"/>
        </w:rPr>
        <w:t>, zajištění skládky je povinností zhotovitele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075E82DF" w:rsidR="00712ADA" w:rsidRDefault="000C2C11" w:rsidP="00BB3833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r w:rsidR="003C795A">
        <w:t>p.o</w:t>
      </w:r>
      <w:proofErr w:type="spellEnd"/>
      <w:r w:rsidR="003C795A">
        <w:t>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lastRenderedPageBreak/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0F73E00D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</w:t>
      </w:r>
      <w:r w:rsidRPr="00EA48E3">
        <w:rPr>
          <w:rFonts w:ascii="Arial" w:hAnsi="Arial" w:cs="Arial"/>
          <w:sz w:val="22"/>
        </w:rPr>
        <w:t xml:space="preserve">odstavcem </w:t>
      </w:r>
      <w:proofErr w:type="gramStart"/>
      <w:r w:rsidRPr="00EA48E3">
        <w:rPr>
          <w:rFonts w:ascii="Arial" w:hAnsi="Arial" w:cs="Arial"/>
          <w:sz w:val="22"/>
        </w:rPr>
        <w:t>4.8</w:t>
      </w:r>
      <w:proofErr w:type="gramEnd"/>
      <w:r w:rsidR="00D0492D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a </w:t>
      </w:r>
      <w:r w:rsidR="004376FE" w:rsidRPr="00EA48E3">
        <w:rPr>
          <w:rFonts w:ascii="Arial" w:hAnsi="Arial" w:cs="Arial"/>
          <w:sz w:val="22"/>
        </w:rPr>
        <w:t xml:space="preserve"> </w:t>
      </w:r>
      <w:r w:rsidRPr="00EA48E3">
        <w:rPr>
          <w:rFonts w:ascii="Arial" w:hAnsi="Arial" w:cs="Arial"/>
          <w:sz w:val="22"/>
        </w:rPr>
        <w:t>14.1</w:t>
      </w:r>
      <w:r w:rsidR="00860B2B" w:rsidRPr="00EA48E3">
        <w:rPr>
          <w:rFonts w:ascii="Arial" w:hAnsi="Arial" w:cs="Arial"/>
          <w:sz w:val="22"/>
        </w:rPr>
        <w:t>3</w:t>
      </w:r>
      <w:r w:rsidR="006D60AF" w:rsidRPr="00EA48E3">
        <w:rPr>
          <w:rFonts w:ascii="Arial" w:hAnsi="Arial" w:cs="Arial"/>
          <w:sz w:val="22"/>
        </w:rPr>
        <w:t>.</w:t>
      </w:r>
      <w:r w:rsidRPr="00EA48E3">
        <w:rPr>
          <w:rFonts w:ascii="Arial" w:hAnsi="Arial" w:cs="Arial"/>
          <w:sz w:val="22"/>
        </w:rPr>
        <w:t xml:space="preserve"> této</w:t>
      </w:r>
      <w:r w:rsidRPr="009A50B9">
        <w:rPr>
          <w:rFonts w:ascii="Arial" w:hAnsi="Arial" w:cs="Arial"/>
          <w:sz w:val="22"/>
        </w:rPr>
        <w:t xml:space="preserve">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13D718F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</w:t>
      </w:r>
      <w:r w:rsidRPr="00860B2B">
        <w:rPr>
          <w:rFonts w:ascii="Arial" w:hAnsi="Arial" w:cs="Arial"/>
          <w:sz w:val="22"/>
        </w:rPr>
        <w:t xml:space="preserve">ukazatele dle obecných technických požadavků na výstavbu a platných norem. Zhotovitel se zavazuje provést dílo z materiálů I. jakosti s požadovanou certifikací a tomuto závazku bude též odpovídat kvalita všech prováděných prací. </w:t>
      </w:r>
      <w:r w:rsidR="00860B2B">
        <w:rPr>
          <w:rFonts w:ascii="Arial" w:hAnsi="Arial" w:cs="Arial"/>
          <w:sz w:val="22"/>
        </w:rPr>
        <w:t xml:space="preserve">Zhotovitel se zavazuje provést kompletní dílo </w:t>
      </w:r>
      <w:r w:rsidR="00CF6A1E">
        <w:rPr>
          <w:rFonts w:ascii="Arial" w:hAnsi="Arial" w:cs="Arial"/>
          <w:sz w:val="22"/>
        </w:rPr>
        <w:t xml:space="preserve">tak, </w:t>
      </w:r>
      <w:r w:rsidR="00860B2B" w:rsidRPr="00860B2B">
        <w:rPr>
          <w:rFonts w:ascii="Arial" w:hAnsi="Arial" w:cs="Arial"/>
          <w:sz w:val="22"/>
        </w:rPr>
        <w:t>aby bylo dílo způsobilé k</w:t>
      </w:r>
      <w:r w:rsidR="00CF6A1E">
        <w:rPr>
          <w:rFonts w:ascii="Arial" w:hAnsi="Arial" w:cs="Arial"/>
          <w:sz w:val="22"/>
        </w:rPr>
        <w:t xml:space="preserve"> dlouhodobému </w:t>
      </w:r>
      <w:r w:rsidR="00860B2B" w:rsidRPr="00860B2B">
        <w:rPr>
          <w:rFonts w:ascii="Arial" w:hAnsi="Arial" w:cs="Arial"/>
          <w:sz w:val="22"/>
        </w:rPr>
        <w:t>užívání</w:t>
      </w:r>
      <w:r w:rsidR="00CF6A1E">
        <w:rPr>
          <w:rFonts w:ascii="Arial" w:hAnsi="Arial" w:cs="Arial"/>
          <w:sz w:val="22"/>
        </w:rPr>
        <w:t xml:space="preserve"> v požadované kvalitě.</w:t>
      </w:r>
    </w:p>
    <w:p w14:paraId="3DE4ACEB" w14:textId="77777777" w:rsidR="005C4B88" w:rsidRDefault="005C4B88" w:rsidP="005C4B8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55204DD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4"/>
        </w:rPr>
        <w:t>Zhotovitel je povinen v průběhu realizace stavby poskytnout maximální součinnost</w:t>
      </w:r>
      <w:r w:rsidRPr="00AC6323">
        <w:rPr>
          <w:rFonts w:ascii="Arial" w:hAnsi="Arial" w:cs="Arial"/>
          <w:bCs/>
        </w:rPr>
        <w:t xml:space="preserve"> a řádně spolupracovat s Objednatelem, příslušným zhotovitelem stavby a dalšími subjekty podílejícími se na realizaci stavby TDS, koordinátor BOZP, AD atd. </w:t>
      </w:r>
    </w:p>
    <w:p w14:paraId="284DCF97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Zhotovitel se zavazuje, že provede Dílo v rozsahu, způsobem, jakosti a za podmínek dohodnutých</w:t>
      </w:r>
      <w:r w:rsidRPr="00AC6323">
        <w:rPr>
          <w:rFonts w:ascii="Arial" w:hAnsi="Arial" w:cs="Arial"/>
          <w:bCs/>
        </w:rPr>
        <w:t xml:space="preserve"> </w:t>
      </w:r>
      <w:r w:rsidRPr="00AC6323">
        <w:rPr>
          <w:rFonts w:ascii="Arial" w:hAnsi="Arial" w:cs="Arial"/>
          <w:bCs/>
          <w:spacing w:val="-6"/>
        </w:rPr>
        <w:t>v této smlouvě svým jménem a na vlastní odpovědnost a Objednatel se zavazuje k zaplacení dohodnuté</w:t>
      </w:r>
      <w:r w:rsidRPr="00AC6323">
        <w:rPr>
          <w:rFonts w:ascii="Arial" w:hAnsi="Arial" w:cs="Arial"/>
          <w:bCs/>
        </w:rPr>
        <w:t xml:space="preserve"> ceny. </w:t>
      </w:r>
    </w:p>
    <w:p w14:paraId="4C21ABBF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</w:rPr>
        <w:t xml:space="preserve">Dílo bude provedeno v nejvyšší kvalitě a v souladu s platnými právními předpisy. Zhotovitel odpovídá za všechny vady, které má dílo v době jeho odevzdání Objednateli. </w:t>
      </w:r>
    </w:p>
    <w:p w14:paraId="42C69AB3" w14:textId="77777777" w:rsidR="005C4B88" w:rsidRPr="00AC6323" w:rsidRDefault="005C4B88" w:rsidP="005C4B88">
      <w:pPr>
        <w:numPr>
          <w:ilvl w:val="1"/>
          <w:numId w:val="6"/>
        </w:numPr>
        <w:tabs>
          <w:tab w:val="left" w:pos="567"/>
        </w:tabs>
        <w:suppressAutoHyphens/>
        <w:spacing w:after="120" w:line="288" w:lineRule="auto"/>
        <w:jc w:val="both"/>
        <w:rPr>
          <w:rFonts w:ascii="Arial" w:hAnsi="Arial" w:cs="Arial"/>
          <w:bCs/>
        </w:rPr>
      </w:pPr>
      <w:r w:rsidRPr="00AC6323">
        <w:rPr>
          <w:rFonts w:ascii="Arial" w:hAnsi="Arial" w:cs="Arial"/>
          <w:bCs/>
          <w:spacing w:val="-6"/>
        </w:rPr>
        <w:t>Kromě Objednatele je Zhotovitel v souladu s ustanovením § 2633 občanského zákoníku oprávněn</w:t>
      </w:r>
      <w:r w:rsidRPr="00AC6323">
        <w:rPr>
          <w:rFonts w:ascii="Arial" w:hAnsi="Arial" w:cs="Arial"/>
          <w:bCs/>
        </w:rPr>
        <w:t xml:space="preserve"> poskytnout Dílo nebo jeho část pouze následujícím subjektům:</w:t>
      </w:r>
    </w:p>
    <w:p w14:paraId="58299679" w14:textId="77777777" w:rsidR="005C4B88" w:rsidRPr="00AC6323" w:rsidRDefault="005C4B88" w:rsidP="005C4B88">
      <w:pPr>
        <w:numPr>
          <w:ilvl w:val="0"/>
          <w:numId w:val="40"/>
        </w:numPr>
        <w:suppressAutoHyphens/>
        <w:spacing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2"/>
          <w:lang w:eastAsia="ar-SA"/>
        </w:rPr>
        <w:t>v souvislosti se zajištěním řádné realizace stavby, uvedení do provozu a následné kolaudace stavby,</w:t>
      </w:r>
      <w:r w:rsidRPr="00AC6323">
        <w:rPr>
          <w:rFonts w:ascii="Arial" w:hAnsi="Arial" w:cs="Arial"/>
          <w:lang w:eastAsia="ar-SA"/>
        </w:rPr>
        <w:t xml:space="preserve"> p</w:t>
      </w:r>
      <w:r w:rsidRPr="00AC6323">
        <w:rPr>
          <w:rFonts w:ascii="Arial" w:hAnsi="Arial" w:cs="Arial"/>
          <w:spacing w:val="-4"/>
          <w:lang w:eastAsia="ar-SA"/>
        </w:rPr>
        <w:t>okud se jich činnosti</w:t>
      </w:r>
      <w:r w:rsidRPr="00AC6323">
        <w:rPr>
          <w:rFonts w:ascii="Arial" w:hAnsi="Arial" w:cs="Arial"/>
          <w:lang w:eastAsia="ar-SA"/>
        </w:rPr>
        <w:t xml:space="preserve"> dotýkají realizace předmětné stavby a o předání kopie Díla nebo jeho části požádají,</w:t>
      </w:r>
    </w:p>
    <w:p w14:paraId="4E7E8ACE" w14:textId="77777777" w:rsidR="005C4B88" w:rsidRPr="00AC6323" w:rsidRDefault="005C4B88" w:rsidP="005C4B88">
      <w:pPr>
        <w:numPr>
          <w:ilvl w:val="0"/>
          <w:numId w:val="40"/>
        </w:numPr>
        <w:suppressAutoHyphens/>
        <w:spacing w:after="120" w:line="288" w:lineRule="auto"/>
        <w:ind w:left="426" w:hanging="284"/>
        <w:jc w:val="both"/>
        <w:rPr>
          <w:rFonts w:ascii="Arial" w:hAnsi="Arial" w:cs="Arial"/>
          <w:lang w:eastAsia="ar-SA"/>
        </w:rPr>
      </w:pPr>
      <w:r w:rsidRPr="00AC6323">
        <w:rPr>
          <w:rFonts w:ascii="Arial" w:hAnsi="Arial" w:cs="Arial"/>
          <w:spacing w:val="-4"/>
          <w:lang w:eastAsia="ar-SA"/>
        </w:rPr>
        <w:t>jiným subjektům je oprávněn poskytnout kopii Díla nebo jeho části výhradně s předchozím</w:t>
      </w:r>
      <w:r w:rsidRPr="00AC6323">
        <w:rPr>
          <w:rFonts w:ascii="Arial" w:hAnsi="Arial" w:cs="Arial"/>
          <w:lang w:eastAsia="ar-SA"/>
        </w:rPr>
        <w:t xml:space="preserve"> svolením Objednatele.</w:t>
      </w:r>
    </w:p>
    <w:p w14:paraId="126B9AA1" w14:textId="679FDB6C" w:rsidR="005C4B88" w:rsidRPr="00AC6323" w:rsidRDefault="005C4B88" w:rsidP="005C4B8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AC6323">
        <w:rPr>
          <w:rFonts w:ascii="Arial" w:hAnsi="Arial" w:cs="Arial"/>
          <w:bCs/>
          <w:sz w:val="22"/>
        </w:rPr>
        <w:t xml:space="preserve">Jakékoli změny oproti sjednanému předmětu Díla, jeho rozsahu a termínu dokončení Díla, </w:t>
      </w:r>
      <w:r w:rsidRPr="00AC6323">
        <w:rPr>
          <w:rFonts w:ascii="Arial" w:hAnsi="Arial" w:cs="Arial"/>
          <w:bCs/>
          <w:spacing w:val="-4"/>
          <w:sz w:val="22"/>
        </w:rPr>
        <w:t>které vyplynou z dodatečných požadavků Objednatele, ze změny obecně závazných předpisů,</w:t>
      </w:r>
      <w:r w:rsidRPr="00AC6323">
        <w:rPr>
          <w:rFonts w:ascii="Arial" w:hAnsi="Arial" w:cs="Arial"/>
          <w:bCs/>
          <w:sz w:val="22"/>
        </w:rPr>
        <w:t xml:space="preserve"> z požadavků veřejnoprávních orgánů nebo z důvodu vyšší moci, budou předmětem </w:t>
      </w:r>
      <w:r w:rsidRPr="00AC6323">
        <w:rPr>
          <w:rFonts w:ascii="Arial" w:hAnsi="Arial" w:cs="Arial"/>
          <w:bCs/>
          <w:spacing w:val="-4"/>
          <w:sz w:val="22"/>
        </w:rPr>
        <w:t>písemných dodatků k této smlouvě. V těchto dodatcích smluvní strany dohodnou odpovídající</w:t>
      </w:r>
      <w:r w:rsidRPr="00AC6323">
        <w:rPr>
          <w:rFonts w:ascii="Arial" w:hAnsi="Arial" w:cs="Arial"/>
          <w:bCs/>
          <w:sz w:val="22"/>
        </w:rPr>
        <w:t xml:space="preserve"> změnu předmětu Díla, doby plnění a ceny za Dílo.</w:t>
      </w:r>
    </w:p>
    <w:p w14:paraId="41586B31" w14:textId="43BB7B5C" w:rsidR="00F77E11" w:rsidRPr="00860B2B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0C8A252" w14:textId="77777777" w:rsidR="00DD47A6" w:rsidRDefault="00DD47A6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E1C0F48" w14:textId="77777777" w:rsidR="00DD47A6" w:rsidRDefault="00DD47A6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6C679C73" w14:textId="77777777" w:rsidR="00DD47A6" w:rsidRDefault="00DD47A6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2EEA450C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18A9EE19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B45334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  <w:bookmarkStart w:id="1" w:name="_GoBack"/>
      <w:bookmarkEnd w:id="1"/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7D527AEB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37446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A3177B">
        <w:rPr>
          <w:rFonts w:ascii="Arial" w:hAnsi="Arial" w:cs="Arial"/>
          <w:b w:val="0"/>
          <w:bCs w:val="0"/>
          <w:sz w:val="22"/>
          <w:szCs w:val="22"/>
          <w:lang w:val="cs-CZ"/>
        </w:rPr>
        <w:t>31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74469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49BC110D" w:rsidR="0085694C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AC6323" w:rsidRPr="00702DA3">
        <w:rPr>
          <w:rFonts w:ascii="Arial" w:hAnsi="Arial" w:cs="Arial"/>
        </w:rPr>
        <w:t>15. 12</w:t>
      </w:r>
      <w:r w:rsidR="000F7956" w:rsidRPr="00702DA3">
        <w:rPr>
          <w:rFonts w:ascii="Arial" w:hAnsi="Arial" w:cs="Arial"/>
        </w:rPr>
        <w:t>. 2021</w:t>
      </w:r>
    </w:p>
    <w:p w14:paraId="2BF121C9" w14:textId="456D8061" w:rsidR="00DC2A08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14E2D571" w14:textId="0C552772" w:rsidR="00DC2A08" w:rsidRPr="00AC6323" w:rsidRDefault="00DC2A08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AC6323">
        <w:rPr>
          <w:rFonts w:ascii="Arial" w:hAnsi="Arial" w:cs="Arial"/>
        </w:rPr>
        <w:t>Prezentace na závěrečné konferenci EDUBIM II</w:t>
      </w:r>
      <w:r w:rsidRPr="00AC6323">
        <w:rPr>
          <w:rFonts w:ascii="Arial" w:hAnsi="Arial" w:cs="Arial"/>
        </w:rPr>
        <w:tab/>
        <w:t>do 28. 02. 2022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328611D8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C2F4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C2F40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8C2F40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8C2F40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lastRenderedPageBreak/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3C624A14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1C0A2E8" w14:textId="77777777" w:rsidR="00D45AED" w:rsidRDefault="00D45AED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26006EA9" w:rsidR="00F77E11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79A2094E" w14:textId="0DA81C35" w:rsidR="008E52F7" w:rsidRDefault="008E52F7" w:rsidP="008E52F7"/>
    <w:p w14:paraId="054EC365" w14:textId="5F46F1E2" w:rsidR="008E52F7" w:rsidRPr="008E52F7" w:rsidRDefault="008E52F7" w:rsidP="008E52F7">
      <w:pPr>
        <w:ind w:firstLine="709"/>
        <w:rPr>
          <w:rFonts w:ascii="Arial" w:hAnsi="Arial" w:cs="Arial"/>
          <w:b/>
        </w:rPr>
      </w:pPr>
      <w:r w:rsidRPr="008E52F7">
        <w:rPr>
          <w:rFonts w:ascii="Arial" w:hAnsi="Arial" w:cs="Arial"/>
          <w:b/>
        </w:rPr>
        <w:t>Stavební část – realizace stavby:</w:t>
      </w:r>
    </w:p>
    <w:p w14:paraId="548B988D" w14:textId="0104ABF5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Cs/>
        </w:rPr>
        <w:tab/>
        <w:t>cena celkem bez DPH: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14:paraId="0A6829D9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E52F7">
        <w:rPr>
          <w:b/>
          <w:bCs/>
        </w:rPr>
        <w:tab/>
      </w:r>
      <w:r w:rsidRPr="008E52F7">
        <w:rPr>
          <w:bCs/>
        </w:rPr>
        <w:t>DPH 21%:</w:t>
      </w:r>
      <w:r w:rsidRPr="008E52F7">
        <w:rPr>
          <w:bCs/>
        </w:rPr>
        <w:tab/>
      </w:r>
      <w:r w:rsidRPr="008E52F7">
        <w:rPr>
          <w:b/>
          <w:bCs/>
        </w:rPr>
        <w:t>Kč</w:t>
      </w:r>
    </w:p>
    <w:p w14:paraId="591A2E64" w14:textId="77777777" w:rsidR="008E52F7" w:rsidRPr="008E52F7" w:rsidRDefault="008E52F7" w:rsidP="008E52F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E52F7">
        <w:rPr>
          <w:b/>
          <w:bCs/>
        </w:rPr>
        <w:tab/>
      </w:r>
      <w:r w:rsidRPr="008E52F7">
        <w:rPr>
          <w:bCs/>
        </w:rPr>
        <w:t>cena celkem včetně DPH:</w:t>
      </w:r>
      <w:r w:rsidRPr="008E52F7">
        <w:tab/>
      </w:r>
      <w:r w:rsidRPr="008E52F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 w:rsidP="0001020C">
      <w:pPr>
        <w:pStyle w:val="Zkladntextodsazen"/>
        <w:ind w:firstLine="709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4B237A46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120986">
        <w:rPr>
          <w:rFonts w:ascii="Arial" w:hAnsi="Arial" w:cs="Arial"/>
          <w:b/>
          <w:sz w:val="22"/>
        </w:rPr>
        <w:t>III/4026 Opatov, průtah v km 3,620 – 3,870</w:t>
      </w:r>
      <w:r w:rsidRPr="00DC129E">
        <w:rPr>
          <w:rFonts w:ascii="Arial" w:hAnsi="Arial" w:cs="Arial"/>
          <w:b/>
          <w:bCs/>
          <w:sz w:val="22"/>
        </w:rPr>
        <w:t>“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</w:t>
      </w:r>
      <w:r w:rsidRPr="009A50B9">
        <w:rPr>
          <w:rFonts w:ascii="Arial" w:hAnsi="Arial" w:cs="Arial"/>
          <w:bCs/>
          <w:sz w:val="22"/>
        </w:rPr>
        <w:lastRenderedPageBreak/>
        <w:t xml:space="preserve">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FE5417">
        <w:rPr>
          <w:rFonts w:ascii="Arial" w:hAnsi="Arial" w:cs="Arial"/>
          <w:b/>
          <w:bCs/>
          <w:sz w:val="22"/>
        </w:rPr>
        <w:t>Doba splatnosti</w:t>
      </w:r>
      <w:r w:rsidRPr="009A50B9">
        <w:rPr>
          <w:rFonts w:ascii="Arial" w:hAnsi="Arial" w:cs="Arial"/>
          <w:bCs/>
          <w:sz w:val="22"/>
        </w:rPr>
        <w:t xml:space="preserve"> části ceny díla deklarované danou fakturou jako cena plnění provedeného zhotovitelem pro objednatele v průběhu daného kalendářního měsíce se mezi smluvními stranami ujednává vždy na </w:t>
      </w:r>
      <w:r w:rsidRPr="00FE5417">
        <w:rPr>
          <w:rFonts w:ascii="Arial" w:hAnsi="Arial" w:cs="Arial"/>
          <w:b/>
          <w:bCs/>
          <w:sz w:val="22"/>
        </w:rPr>
        <w:t>třicet dnů</w:t>
      </w:r>
      <w:r w:rsidRPr="009A50B9">
        <w:rPr>
          <w:rFonts w:ascii="Arial" w:hAnsi="Arial" w:cs="Arial"/>
          <w:bCs/>
          <w:sz w:val="22"/>
        </w:rPr>
        <w:t xml:space="preserve">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30C00C7C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52ABC198" w14:textId="77777777" w:rsidR="00C511D8" w:rsidRPr="009A50B9" w:rsidRDefault="00C511D8" w:rsidP="00243970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536D94C" w14:textId="77777777" w:rsidR="00F87D63" w:rsidRDefault="00F87D63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2CA6012E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7787FA6E" w14:textId="77777777" w:rsidR="00DD47A6" w:rsidRDefault="00DD47A6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171C0F35" w14:textId="522697C2" w:rsidR="00FC3700" w:rsidRPr="005C7A46" w:rsidRDefault="00FC3700" w:rsidP="00FC3700">
      <w:pPr>
        <w:pStyle w:val="Zkladntextodsazen3"/>
        <w:ind w:left="0"/>
        <w:rPr>
          <w:rFonts w:ascii="Arial" w:hAnsi="Arial" w:cs="Arial"/>
          <w:sz w:val="10"/>
          <w:szCs w:val="10"/>
        </w:rPr>
      </w:pPr>
    </w:p>
    <w:p w14:paraId="43638370" w14:textId="4897A115" w:rsidR="005C7A46" w:rsidRPr="00C511D8" w:rsidRDefault="00FC3700" w:rsidP="00243970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511D8">
        <w:rPr>
          <w:rFonts w:ascii="Arial" w:hAnsi="Arial" w:cs="Arial"/>
          <w:spacing w:val="6"/>
        </w:rPr>
        <w:t xml:space="preserve">   </w:t>
      </w:r>
      <w:r w:rsidRPr="00C511D8">
        <w:rPr>
          <w:rFonts w:ascii="Arial" w:hAnsi="Arial" w:cs="Arial"/>
        </w:rPr>
        <w:t>Součástí zadávací dokumentace</w:t>
      </w:r>
      <w:r w:rsidRPr="00C511D8">
        <w:rPr>
          <w:rFonts w:ascii="Arial" w:hAnsi="Arial" w:cs="Arial"/>
          <w:spacing w:val="6"/>
        </w:rPr>
        <w:t xml:space="preserve"> </w:t>
      </w:r>
      <w:r w:rsidRPr="00C511D8">
        <w:rPr>
          <w:rFonts w:ascii="Arial" w:hAnsi="Arial" w:cs="Arial"/>
        </w:rPr>
        <w:t>jsou specifické podmínky a požadavky</w:t>
      </w:r>
      <w:r w:rsidR="005C7A46" w:rsidRPr="00C511D8">
        <w:rPr>
          <w:rFonts w:ascii="Arial" w:hAnsi="Arial" w:cs="Arial"/>
        </w:rPr>
        <w:t xml:space="preserve"> na realizaci stavby</w:t>
      </w:r>
      <w:r w:rsidRPr="00C511D8">
        <w:rPr>
          <w:rFonts w:ascii="Arial" w:hAnsi="Arial" w:cs="Arial"/>
        </w:rPr>
        <w:t xml:space="preserve"> v souladu se zaváděním metody BIM vč. vedení elektronického stavebního deníku.</w:t>
      </w:r>
      <w:r w:rsidRPr="00C511D8">
        <w:rPr>
          <w:rFonts w:ascii="Arial" w:hAnsi="Arial" w:cs="Arial"/>
          <w:spacing w:val="6"/>
        </w:rPr>
        <w:br/>
      </w:r>
    </w:p>
    <w:p w14:paraId="51246FFE" w14:textId="77777777" w:rsidR="000C7F37" w:rsidRPr="00417180" w:rsidRDefault="00F77E11" w:rsidP="000C7F37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="000C7F37" w:rsidRPr="00417180">
        <w:rPr>
          <w:rFonts w:ascii="Arial" w:hAnsi="Arial" w:cs="Arial"/>
          <w:sz w:val="22"/>
        </w:rPr>
        <w:t>S</w:t>
      </w:r>
      <w:r w:rsidR="000C7F3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0C7F37"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4108E087" w14:textId="06B80975" w:rsidR="00F77E11" w:rsidRPr="009A50B9" w:rsidRDefault="00F77E11" w:rsidP="00891F7E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39F9EF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5C7A46">
        <w:rPr>
          <w:rFonts w:ascii="Arial" w:hAnsi="Arial" w:cs="Arial"/>
          <w:sz w:val="22"/>
        </w:rPr>
        <w:t xml:space="preserve">Technického dozoru stavebníka (dále jen „TD“), autorského dozoru projektanta (dále jen „AD“)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5E28BD5" w14:textId="4FABACFB" w:rsidR="00B101F2" w:rsidRDefault="00F77E11" w:rsidP="00373998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373998" w:rsidRPr="005651C1">
        <w:rPr>
          <w:rFonts w:ascii="Arial" w:hAnsi="Arial" w:cs="Arial"/>
          <w:sz w:val="22"/>
        </w:rPr>
        <w:t xml:space="preserve">SI </w:t>
      </w:r>
      <w:proofErr w:type="spellStart"/>
      <w:r w:rsidR="00373998" w:rsidRPr="005651C1">
        <w:rPr>
          <w:rFonts w:ascii="Arial" w:hAnsi="Arial" w:cs="Arial"/>
          <w:sz w:val="22"/>
        </w:rPr>
        <w:t>Plan</w:t>
      </w:r>
      <w:proofErr w:type="spellEnd"/>
      <w:r w:rsidR="00373998" w:rsidRPr="005651C1">
        <w:rPr>
          <w:rFonts w:ascii="Arial" w:hAnsi="Arial" w:cs="Arial"/>
          <w:sz w:val="22"/>
        </w:rPr>
        <w:t>, s.r.o., Rudíkov 86, 675 05 Rudíkov, IČO 29351405</w:t>
      </w:r>
    </w:p>
    <w:p w14:paraId="5F1B232C" w14:textId="0B0C5FF5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ab/>
      </w:r>
    </w:p>
    <w:p w14:paraId="2A160B10" w14:textId="090EA7FA" w:rsidR="00F77E11" w:rsidRPr="009A50B9" w:rsidRDefault="00373998" w:rsidP="00373998">
      <w:pPr>
        <w:pStyle w:val="Zkladntextodsazen21"/>
        <w:tabs>
          <w:tab w:val="left" w:pos="2835"/>
        </w:tabs>
        <w:rPr>
          <w:rFonts w:ascii="Arial" w:hAnsi="Arial"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>
        <w:rPr>
          <w:rFonts w:ascii="Arial" w:hAnsi="Arial" w:cs="Arial"/>
          <w:sz w:val="22"/>
        </w:rPr>
        <w:tab/>
      </w:r>
      <w:r w:rsidRPr="006C0D00">
        <w:rPr>
          <w:rFonts w:ascii="Arial" w:hAnsi="Arial"/>
          <w:i/>
          <w:sz w:val="22"/>
        </w:rPr>
        <w:t>bude doplněn před podpisem smlouvy</w:t>
      </w:r>
      <w:r>
        <w:rPr>
          <w:rFonts w:ascii="Arial" w:hAnsi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>nebo při předání staveniště</w:t>
      </w:r>
    </w:p>
    <w:p w14:paraId="7DABAB82" w14:textId="77777777" w:rsidR="00373998" w:rsidRDefault="00373998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1CB24271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lastRenderedPageBreak/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6A737D0D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185/2001 Sb.,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 xml:space="preserve"> a o změně některých dalších zákonů,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19DFAA31" w14:textId="77777777" w:rsidR="00573B08" w:rsidRDefault="00573B08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E6E55D4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3049573E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  <w:r w:rsidR="00573B08">
        <w:rPr>
          <w:szCs w:val="22"/>
        </w:rPr>
        <w:t>(formát?)</w:t>
      </w:r>
    </w:p>
    <w:p w14:paraId="0E7A6D2A" w14:textId="7F3EAE45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C511D8">
        <w:t xml:space="preserve">1 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  <w:r w:rsidR="00573B08">
        <w:t xml:space="preserve"> 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2E8ADF0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 xml:space="preserve">a s </w:t>
      </w:r>
      <w:r w:rsidRPr="001008CF">
        <w:rPr>
          <w:rFonts w:ascii="Arial" w:hAnsi="Arial"/>
          <w:spacing w:val="-4"/>
          <w:lang w:eastAsia="cs-CZ"/>
        </w:rPr>
        <w:lastRenderedPageBreak/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572639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1C138888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lastRenderedPageBreak/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06B3B985" w14:textId="2D35E398" w:rsidR="00F53AC1" w:rsidRDefault="00FF0841" w:rsidP="002F09DE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076908ED" w14:textId="7A763E62" w:rsidR="002F09DE" w:rsidRPr="002F09DE" w:rsidRDefault="002F09DE" w:rsidP="00F87D63">
      <w:pPr>
        <w:pStyle w:val="Zkladntextodsazen"/>
        <w:keepNext/>
        <w:spacing w:before="480" w:after="120"/>
        <w:rPr>
          <w:rFonts w:ascii="Arial" w:hAnsi="Arial" w:cs="Arial"/>
        </w:rPr>
      </w:pPr>
      <w:r>
        <w:rPr>
          <w:rFonts w:ascii="Arial" w:hAnsi="Arial" w:cs="Arial"/>
          <w:sz w:val="22"/>
        </w:rPr>
        <w:t>Není požadováno</w:t>
      </w:r>
      <w:r w:rsidR="00F87D63">
        <w:rPr>
          <w:rFonts w:ascii="Arial" w:hAnsi="Arial" w:cs="Arial"/>
          <w:sz w:val="22"/>
        </w:rPr>
        <w:t>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</w:t>
      </w:r>
      <w:r w:rsidRPr="009A50B9">
        <w:rPr>
          <w:rFonts w:ascii="Arial" w:hAnsi="Arial" w:cs="Arial"/>
          <w:sz w:val="22"/>
        </w:rPr>
        <w:lastRenderedPageBreak/>
        <w:t>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6A138B1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2F09DE">
        <w:rPr>
          <w:rFonts w:ascii="Arial" w:hAnsi="Arial" w:cs="Arial"/>
          <w:sz w:val="22"/>
        </w:rPr>
        <w:t>30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40702934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2F09DE">
        <w:rPr>
          <w:rFonts w:ascii="Arial" w:hAnsi="Arial" w:cs="Arial"/>
          <w:spacing w:val="6"/>
          <w:sz w:val="22"/>
        </w:rPr>
        <w:t>30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34D4A8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</w:t>
      </w:r>
      <w:r w:rsidR="00C511D8">
        <w:rPr>
          <w:rFonts w:ascii="Arial" w:hAnsi="Arial" w:cs="Arial"/>
          <w:spacing w:val="-6"/>
          <w:sz w:val="22"/>
        </w:rPr>
        <w:t>čtyřech</w:t>
      </w:r>
      <w:r w:rsidR="00C511D8" w:rsidRPr="008C24E8">
        <w:rPr>
          <w:rFonts w:ascii="Arial" w:hAnsi="Arial" w:cs="Arial"/>
          <w:spacing w:val="-6"/>
          <w:sz w:val="22"/>
        </w:rPr>
        <w:t xml:space="preserve"> </w:t>
      </w:r>
      <w:r w:rsidRPr="008C24E8">
        <w:rPr>
          <w:rFonts w:ascii="Arial" w:hAnsi="Arial" w:cs="Arial"/>
          <w:spacing w:val="-6"/>
          <w:sz w:val="22"/>
        </w:rPr>
        <w:t xml:space="preserve">stejnopisech, z nichž </w:t>
      </w:r>
      <w:r w:rsidR="00C511D8">
        <w:rPr>
          <w:rFonts w:ascii="Arial" w:hAnsi="Arial" w:cs="Arial"/>
          <w:spacing w:val="-6"/>
          <w:sz w:val="22"/>
        </w:rPr>
        <w:t>dva</w:t>
      </w:r>
      <w:r w:rsidR="00C511D8" w:rsidRPr="008C24E8">
        <w:rPr>
          <w:rFonts w:ascii="Arial" w:hAnsi="Arial" w:cs="Arial"/>
          <w:spacing w:val="-6"/>
          <w:sz w:val="22"/>
        </w:rPr>
        <w:t xml:space="preserve"> </w:t>
      </w:r>
      <w:r w:rsidRPr="008C24E8">
        <w:rPr>
          <w:rFonts w:ascii="Arial" w:hAnsi="Arial" w:cs="Arial"/>
          <w:spacing w:val="-6"/>
          <w:sz w:val="22"/>
        </w:rPr>
        <w:t>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5C48F9D0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6A497FF" w14:textId="0F9C76AF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081E0A2" w14:textId="08BACF88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1B83AEC" w14:textId="77777777" w:rsidR="008F3161" w:rsidRDefault="008F316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B48ECD8" w:rsidR="00233573" w:rsidRDefault="00C511D8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Lenka Štočková</w:t>
      </w:r>
    </w:p>
    <w:p w14:paraId="371C2774" w14:textId="6800C928" w:rsidR="00F77E11" w:rsidRPr="009A50B9" w:rsidRDefault="00C511D8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starostka městyse Opatov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5E242" w14:textId="77777777" w:rsidR="00735CCE" w:rsidRDefault="00735CCE">
      <w:r>
        <w:separator/>
      </w:r>
    </w:p>
  </w:endnote>
  <w:endnote w:type="continuationSeparator" w:id="0">
    <w:p w14:paraId="07F22EF8" w14:textId="77777777" w:rsidR="00735CCE" w:rsidRDefault="0073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735CCE" w:rsidRDefault="00735C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735CCE" w:rsidRDefault="00735C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2B8164D7" w:rsidR="00735CCE" w:rsidRDefault="00735CC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45334">
      <w:rPr>
        <w:rFonts w:ascii="Arial" w:hAnsi="Arial" w:cs="Arial"/>
        <w:noProof/>
      </w:rPr>
      <w:t>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45334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39F57019" w:rsidR="00735CCE" w:rsidRDefault="00735CC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45334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45334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AC3E7" w14:textId="77777777" w:rsidR="00735CCE" w:rsidRDefault="00735CCE">
      <w:r>
        <w:separator/>
      </w:r>
    </w:p>
  </w:footnote>
  <w:footnote w:type="continuationSeparator" w:id="0">
    <w:p w14:paraId="3101AF2C" w14:textId="77777777" w:rsidR="00735CCE" w:rsidRDefault="0073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735CCE" w:rsidRPr="00BB2481" w:rsidRDefault="00735CC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735CCE" w:rsidRPr="00BB2481" w:rsidRDefault="00735CC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735CCE" w:rsidRDefault="00735C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C8B521F"/>
    <w:multiLevelType w:val="hybridMultilevel"/>
    <w:tmpl w:val="622C8ACC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372" w:hanging="360"/>
      </w:pPr>
    </w:lvl>
    <w:lvl w:ilvl="2" w:tplc="0405001B">
      <w:start w:val="1"/>
      <w:numFmt w:val="lowerRoman"/>
      <w:lvlText w:val="%3."/>
      <w:lvlJc w:val="right"/>
      <w:pPr>
        <w:ind w:left="3092" w:hanging="180"/>
      </w:pPr>
    </w:lvl>
    <w:lvl w:ilvl="3" w:tplc="0405000F" w:tentative="1">
      <w:start w:val="1"/>
      <w:numFmt w:val="decimal"/>
      <w:lvlText w:val="%4."/>
      <w:lvlJc w:val="left"/>
      <w:pPr>
        <w:ind w:left="3812" w:hanging="360"/>
      </w:pPr>
    </w:lvl>
    <w:lvl w:ilvl="4" w:tplc="04050019" w:tentative="1">
      <w:start w:val="1"/>
      <w:numFmt w:val="lowerLetter"/>
      <w:lvlText w:val="%5."/>
      <w:lvlJc w:val="left"/>
      <w:pPr>
        <w:ind w:left="4532" w:hanging="360"/>
      </w:pPr>
    </w:lvl>
    <w:lvl w:ilvl="5" w:tplc="0405001B" w:tentative="1">
      <w:start w:val="1"/>
      <w:numFmt w:val="lowerRoman"/>
      <w:lvlText w:val="%6."/>
      <w:lvlJc w:val="right"/>
      <w:pPr>
        <w:ind w:left="5252" w:hanging="180"/>
      </w:pPr>
    </w:lvl>
    <w:lvl w:ilvl="6" w:tplc="0405000F" w:tentative="1">
      <w:start w:val="1"/>
      <w:numFmt w:val="decimal"/>
      <w:lvlText w:val="%7."/>
      <w:lvlJc w:val="left"/>
      <w:pPr>
        <w:ind w:left="5972" w:hanging="360"/>
      </w:pPr>
    </w:lvl>
    <w:lvl w:ilvl="7" w:tplc="04050019" w:tentative="1">
      <w:start w:val="1"/>
      <w:numFmt w:val="lowerLetter"/>
      <w:lvlText w:val="%8."/>
      <w:lvlJc w:val="left"/>
      <w:pPr>
        <w:ind w:left="6692" w:hanging="360"/>
      </w:pPr>
    </w:lvl>
    <w:lvl w:ilvl="8" w:tplc="0405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A5778E7"/>
    <w:multiLevelType w:val="hybridMultilevel"/>
    <w:tmpl w:val="A6ACA24E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6"/>
  </w:num>
  <w:num w:numId="9">
    <w:abstractNumId w:val="40"/>
  </w:num>
  <w:num w:numId="10">
    <w:abstractNumId w:val="52"/>
  </w:num>
  <w:num w:numId="11">
    <w:abstractNumId w:val="46"/>
  </w:num>
  <w:num w:numId="12">
    <w:abstractNumId w:val="15"/>
  </w:num>
  <w:num w:numId="13">
    <w:abstractNumId w:val="31"/>
  </w:num>
  <w:num w:numId="14">
    <w:abstractNumId w:val="53"/>
  </w:num>
  <w:num w:numId="15">
    <w:abstractNumId w:val="20"/>
  </w:num>
  <w:num w:numId="16">
    <w:abstractNumId w:val="33"/>
  </w:num>
  <w:num w:numId="17">
    <w:abstractNumId w:val="26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1"/>
  </w:num>
  <w:num w:numId="29">
    <w:abstractNumId w:val="30"/>
  </w:num>
  <w:num w:numId="30">
    <w:abstractNumId w:val="24"/>
  </w:num>
  <w:num w:numId="31">
    <w:abstractNumId w:val="35"/>
  </w:num>
  <w:num w:numId="32">
    <w:abstractNumId w:val="41"/>
  </w:num>
  <w:num w:numId="33">
    <w:abstractNumId w:val="57"/>
  </w:num>
  <w:num w:numId="34">
    <w:abstractNumId w:val="27"/>
  </w:num>
  <w:num w:numId="35">
    <w:abstractNumId w:val="37"/>
  </w:num>
  <w:num w:numId="36">
    <w:abstractNumId w:val="56"/>
  </w:num>
  <w:num w:numId="37">
    <w:abstractNumId w:val="18"/>
  </w:num>
  <w:num w:numId="38">
    <w:abstractNumId w:val="54"/>
  </w:num>
  <w:num w:numId="39">
    <w:abstractNumId w:val="43"/>
  </w:num>
  <w:num w:numId="40">
    <w:abstractNumId w:val="14"/>
  </w:num>
  <w:num w:numId="41">
    <w:abstractNumId w:val="22"/>
  </w:num>
  <w:num w:numId="42">
    <w:abstractNumId w:val="29"/>
  </w:num>
  <w:num w:numId="43">
    <w:abstractNumId w:val="39"/>
  </w:num>
  <w:num w:numId="44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20C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0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C7F37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0986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17298"/>
    <w:rsid w:val="002202E6"/>
    <w:rsid w:val="00223A24"/>
    <w:rsid w:val="002259E2"/>
    <w:rsid w:val="00226545"/>
    <w:rsid w:val="00226661"/>
    <w:rsid w:val="00226AC9"/>
    <w:rsid w:val="00231C7D"/>
    <w:rsid w:val="0023308B"/>
    <w:rsid w:val="00233573"/>
    <w:rsid w:val="00233980"/>
    <w:rsid w:val="002353AD"/>
    <w:rsid w:val="00243970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A5DEB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09DE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1419"/>
    <w:rsid w:val="0032256D"/>
    <w:rsid w:val="00324041"/>
    <w:rsid w:val="003256D6"/>
    <w:rsid w:val="00332DD9"/>
    <w:rsid w:val="00333F25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3998"/>
    <w:rsid w:val="00374469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300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429"/>
    <w:rsid w:val="00411ACA"/>
    <w:rsid w:val="00412502"/>
    <w:rsid w:val="00412601"/>
    <w:rsid w:val="00413889"/>
    <w:rsid w:val="004216D5"/>
    <w:rsid w:val="00422914"/>
    <w:rsid w:val="00424B48"/>
    <w:rsid w:val="00425696"/>
    <w:rsid w:val="00427AAF"/>
    <w:rsid w:val="00427BF8"/>
    <w:rsid w:val="00430A55"/>
    <w:rsid w:val="004314A7"/>
    <w:rsid w:val="00432F74"/>
    <w:rsid w:val="0043302B"/>
    <w:rsid w:val="004369D5"/>
    <w:rsid w:val="00436F91"/>
    <w:rsid w:val="004376FE"/>
    <w:rsid w:val="00440237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743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313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6E4"/>
    <w:rsid w:val="00517FDE"/>
    <w:rsid w:val="0052152F"/>
    <w:rsid w:val="00522989"/>
    <w:rsid w:val="00522FDC"/>
    <w:rsid w:val="005234E2"/>
    <w:rsid w:val="00524225"/>
    <w:rsid w:val="00524236"/>
    <w:rsid w:val="005260A7"/>
    <w:rsid w:val="00527B01"/>
    <w:rsid w:val="005302F5"/>
    <w:rsid w:val="005324B3"/>
    <w:rsid w:val="005343B6"/>
    <w:rsid w:val="00536276"/>
    <w:rsid w:val="005367A7"/>
    <w:rsid w:val="00537B61"/>
    <w:rsid w:val="00540E4E"/>
    <w:rsid w:val="00543D42"/>
    <w:rsid w:val="00546A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678DD"/>
    <w:rsid w:val="00570C4F"/>
    <w:rsid w:val="00570D7E"/>
    <w:rsid w:val="0057227D"/>
    <w:rsid w:val="00573B08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11A9"/>
    <w:rsid w:val="005B5408"/>
    <w:rsid w:val="005B5DAA"/>
    <w:rsid w:val="005B784F"/>
    <w:rsid w:val="005C1406"/>
    <w:rsid w:val="005C15C4"/>
    <w:rsid w:val="005C2701"/>
    <w:rsid w:val="005C3873"/>
    <w:rsid w:val="005C4B88"/>
    <w:rsid w:val="005C5BE0"/>
    <w:rsid w:val="005C5FBD"/>
    <w:rsid w:val="005C7A46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1770D"/>
    <w:rsid w:val="006200CA"/>
    <w:rsid w:val="00624428"/>
    <w:rsid w:val="00624549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2DA3"/>
    <w:rsid w:val="00703067"/>
    <w:rsid w:val="007034B9"/>
    <w:rsid w:val="00704A85"/>
    <w:rsid w:val="0070666E"/>
    <w:rsid w:val="00706BD0"/>
    <w:rsid w:val="0070724F"/>
    <w:rsid w:val="00711D08"/>
    <w:rsid w:val="00712ADA"/>
    <w:rsid w:val="00713CF4"/>
    <w:rsid w:val="00714170"/>
    <w:rsid w:val="00715477"/>
    <w:rsid w:val="007168CD"/>
    <w:rsid w:val="007176A9"/>
    <w:rsid w:val="00725B5E"/>
    <w:rsid w:val="007326A4"/>
    <w:rsid w:val="00735612"/>
    <w:rsid w:val="00735CCE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C1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E0B38"/>
    <w:rsid w:val="007F1661"/>
    <w:rsid w:val="007F1AF5"/>
    <w:rsid w:val="007F2B81"/>
    <w:rsid w:val="007F3237"/>
    <w:rsid w:val="007F339D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2C5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3F9E"/>
    <w:rsid w:val="00845C25"/>
    <w:rsid w:val="00846B2E"/>
    <w:rsid w:val="008479D8"/>
    <w:rsid w:val="008502D7"/>
    <w:rsid w:val="008526EE"/>
    <w:rsid w:val="0085694C"/>
    <w:rsid w:val="00856A9A"/>
    <w:rsid w:val="00857B58"/>
    <w:rsid w:val="00860B2B"/>
    <w:rsid w:val="00861451"/>
    <w:rsid w:val="008615D3"/>
    <w:rsid w:val="00862662"/>
    <w:rsid w:val="008652C9"/>
    <w:rsid w:val="00865397"/>
    <w:rsid w:val="008665E0"/>
    <w:rsid w:val="0086677E"/>
    <w:rsid w:val="00870AE7"/>
    <w:rsid w:val="0087144B"/>
    <w:rsid w:val="00872EAB"/>
    <w:rsid w:val="00873031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1F7E"/>
    <w:rsid w:val="00892F39"/>
    <w:rsid w:val="008A3419"/>
    <w:rsid w:val="008A37C3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2F40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13E"/>
    <w:rsid w:val="008D52E5"/>
    <w:rsid w:val="008D61CA"/>
    <w:rsid w:val="008E2564"/>
    <w:rsid w:val="008E27A7"/>
    <w:rsid w:val="008E4561"/>
    <w:rsid w:val="008E46E2"/>
    <w:rsid w:val="008E52F7"/>
    <w:rsid w:val="008E7754"/>
    <w:rsid w:val="008F1105"/>
    <w:rsid w:val="008F28F0"/>
    <w:rsid w:val="008F3161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191A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408F"/>
    <w:rsid w:val="009A50B9"/>
    <w:rsid w:val="009A50FF"/>
    <w:rsid w:val="009A77C2"/>
    <w:rsid w:val="009A77CB"/>
    <w:rsid w:val="009B0074"/>
    <w:rsid w:val="009B1F88"/>
    <w:rsid w:val="009B3937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9F73FD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177B"/>
    <w:rsid w:val="00A324EE"/>
    <w:rsid w:val="00A330C3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084B"/>
    <w:rsid w:val="00A72693"/>
    <w:rsid w:val="00A73FB9"/>
    <w:rsid w:val="00A76AF7"/>
    <w:rsid w:val="00A805D2"/>
    <w:rsid w:val="00A81376"/>
    <w:rsid w:val="00A814FE"/>
    <w:rsid w:val="00A82080"/>
    <w:rsid w:val="00A82FE4"/>
    <w:rsid w:val="00A83906"/>
    <w:rsid w:val="00A84FC9"/>
    <w:rsid w:val="00A86615"/>
    <w:rsid w:val="00A87B3F"/>
    <w:rsid w:val="00A926DE"/>
    <w:rsid w:val="00A9341C"/>
    <w:rsid w:val="00A95453"/>
    <w:rsid w:val="00A963A2"/>
    <w:rsid w:val="00A96F08"/>
    <w:rsid w:val="00A9786D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6323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34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58D8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3833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880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05C8"/>
    <w:rsid w:val="00C235F8"/>
    <w:rsid w:val="00C255C1"/>
    <w:rsid w:val="00C3232F"/>
    <w:rsid w:val="00C33316"/>
    <w:rsid w:val="00C34101"/>
    <w:rsid w:val="00C360F0"/>
    <w:rsid w:val="00C43157"/>
    <w:rsid w:val="00C44471"/>
    <w:rsid w:val="00C46D09"/>
    <w:rsid w:val="00C511D8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11A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C7819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1E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5AED"/>
    <w:rsid w:val="00D5068D"/>
    <w:rsid w:val="00D55963"/>
    <w:rsid w:val="00D5731D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1516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2A08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47A6"/>
    <w:rsid w:val="00DD68A9"/>
    <w:rsid w:val="00DD7D2E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6066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0072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48E3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87D63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700"/>
    <w:rsid w:val="00FC3DE6"/>
    <w:rsid w:val="00FC4722"/>
    <w:rsid w:val="00FC5005"/>
    <w:rsid w:val="00FC5307"/>
    <w:rsid w:val="00FC7111"/>
    <w:rsid w:val="00FD017F"/>
    <w:rsid w:val="00FD01C8"/>
    <w:rsid w:val="00FD6F95"/>
    <w:rsid w:val="00FD7967"/>
    <w:rsid w:val="00FD7F47"/>
    <w:rsid w:val="00FD7F4C"/>
    <w:rsid w:val="00FE2227"/>
    <w:rsid w:val="00FE4566"/>
    <w:rsid w:val="00FE4DB7"/>
    <w:rsid w:val="00FE541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CCBABF02-98C2-4D3D-AF24-98E6341B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Bntext3">
    <w:name w:val="Běžný text 3"/>
    <w:basedOn w:val="Bntext2"/>
    <w:rsid w:val="005C4B88"/>
    <w:pPr>
      <w:ind w:left="1021"/>
    </w:pPr>
    <w:rPr>
      <w:rFonts w:eastAsia="Times New Roman" w:cs="Arial"/>
      <w:bCs/>
    </w:rPr>
  </w:style>
  <w:style w:type="paragraph" w:customStyle="1" w:styleId="ODRKY">
    <w:name w:val="• ODRÁŽKY"/>
    <w:basedOn w:val="Normln"/>
    <w:link w:val="ODRKYChar"/>
    <w:qFormat/>
    <w:rsid w:val="005C4B88"/>
    <w:pPr>
      <w:numPr>
        <w:numId w:val="41"/>
      </w:numPr>
      <w:spacing w:line="264" w:lineRule="auto"/>
      <w:ind w:left="284" w:hanging="284"/>
      <w:jc w:val="both"/>
    </w:pPr>
    <w:rPr>
      <w:rFonts w:ascii="Candara" w:eastAsia="Times New Roman" w:hAnsi="Candara" w:cs="Arial"/>
      <w:sz w:val="24"/>
    </w:rPr>
  </w:style>
  <w:style w:type="character" w:customStyle="1" w:styleId="ODRKYChar">
    <w:name w:val="• ODRÁŽKY Char"/>
    <w:link w:val="ODRKY"/>
    <w:rsid w:val="005C4B88"/>
    <w:rPr>
      <w:rFonts w:ascii="Candara" w:hAnsi="Candara" w:cs="Arial"/>
      <w:sz w:val="24"/>
      <w:szCs w:val="22"/>
      <w:lang w:eastAsia="en-US"/>
    </w:rPr>
  </w:style>
  <w:style w:type="paragraph" w:customStyle="1" w:styleId="2nesltext">
    <w:name w:val="2nečísl.text"/>
    <w:basedOn w:val="Normln"/>
    <w:qFormat/>
    <w:rsid w:val="005C4B88"/>
    <w:pPr>
      <w:spacing w:before="240" w:after="240"/>
      <w:contextualSpacing/>
      <w:jc w:val="both"/>
    </w:pPr>
  </w:style>
  <w:style w:type="character" w:customStyle="1" w:styleId="WW8Num7z3">
    <w:name w:val="WW8Num7z3"/>
    <w:rsid w:val="00333F25"/>
    <w:rPr>
      <w:rFonts w:ascii="Symbol" w:hAnsi="Symbol"/>
    </w:rPr>
  </w:style>
  <w:style w:type="character" w:customStyle="1" w:styleId="OdstavecseseznamemChar">
    <w:name w:val="Odstavec se seznamem Char"/>
    <w:link w:val="Odstavecseseznamem"/>
    <w:uiPriority w:val="34"/>
    <w:rsid w:val="00333F2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AA0C5-D85D-4F5E-8F68-D9632A8F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8848</Words>
  <Characters>52205</Characters>
  <Application>Microsoft Office Word</Application>
  <DocSecurity>0</DocSecurity>
  <Lines>435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6</cp:revision>
  <cp:lastPrinted>2018-03-09T12:37:00Z</cp:lastPrinted>
  <dcterms:created xsi:type="dcterms:W3CDTF">2021-03-25T09:59:00Z</dcterms:created>
  <dcterms:modified xsi:type="dcterms:W3CDTF">2021-04-28T07:00:00Z</dcterms:modified>
</cp:coreProperties>
</file>